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35E9FB76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</w:t>
      </w:r>
      <w:r w:rsidR="00CF2D1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070A3872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FA4152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25. november 26-án </w:t>
      </w:r>
      <w:r w:rsidR="00F71A7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tartandó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7323A78" w14:textId="5BB480D8" w:rsidR="006601C7" w:rsidRPr="00D27A4B" w:rsidRDefault="006601C7" w:rsidP="00D90AD6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8431F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984178">
        <w:rPr>
          <w:rFonts w:ascii="Times New Roman" w:hAnsi="Times New Roman" w:cs="Times New Roman"/>
          <w:b/>
          <w:sz w:val="24"/>
          <w:szCs w:val="24"/>
        </w:rPr>
        <w:t xml:space="preserve">Nagykálló Város </w:t>
      </w:r>
      <w:r w:rsidR="00D27A4B" w:rsidRPr="00D27A4B">
        <w:rPr>
          <w:rFonts w:ascii="Times New Roman" w:hAnsi="Times New Roman" w:cs="Times New Roman"/>
          <w:b/>
          <w:sz w:val="24"/>
          <w:szCs w:val="24"/>
        </w:rPr>
        <w:t xml:space="preserve">Roma Nemzetiségi Önkormányzattal </w:t>
      </w:r>
      <w:r w:rsidR="00D27A4B">
        <w:rPr>
          <w:rFonts w:ascii="Times New Roman" w:hAnsi="Times New Roman" w:cs="Times New Roman"/>
          <w:b/>
          <w:sz w:val="24"/>
          <w:szCs w:val="24"/>
        </w:rPr>
        <w:t xml:space="preserve">való </w:t>
      </w:r>
      <w:r w:rsidR="00FA4152">
        <w:rPr>
          <w:rFonts w:ascii="Times New Roman" w:hAnsi="Times New Roman" w:cs="Times New Roman"/>
          <w:b/>
          <w:sz w:val="24"/>
          <w:szCs w:val="24"/>
        </w:rPr>
        <w:t>együttműködési megállapodás elfogadása</w:t>
      </w:r>
    </w:p>
    <w:p w14:paraId="13045A29" w14:textId="77777777" w:rsidR="00065C16" w:rsidRPr="00300C98" w:rsidRDefault="00065C16" w:rsidP="006601C7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45EFB2" w14:textId="343FAB18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5B36D4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5E737B7D" w:rsidR="006601C7" w:rsidRPr="00575033" w:rsidRDefault="00D27A4B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Véleményező bizottság: -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46D2F8D" w14:textId="32FF38C0" w:rsidR="005D0493" w:rsidRDefault="005D0493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88C3A61" w14:textId="0F554826" w:rsidR="00D90AD6" w:rsidRDefault="00D90AD6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D08CDB" w14:textId="55BD9632" w:rsidR="006601C7" w:rsidRDefault="006601C7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6537E570" w14:textId="553ECDE5" w:rsidR="00D27A4B" w:rsidRDefault="00D27A4B" w:rsidP="00D27A4B">
      <w:pPr>
        <w:jc w:val="both"/>
        <w:rPr>
          <w:rFonts w:ascii="Times New Roman" w:hAnsi="Times New Roman" w:cs="Times New Roman"/>
          <w:sz w:val="24"/>
          <w:szCs w:val="24"/>
        </w:rPr>
      </w:pPr>
      <w:r w:rsidRPr="00D27A4B">
        <w:rPr>
          <w:rFonts w:ascii="Times New Roman" w:hAnsi="Times New Roman" w:cs="Times New Roman"/>
          <w:color w:val="000000"/>
          <w:sz w:val="24"/>
          <w:szCs w:val="24"/>
        </w:rPr>
        <w:t>A Magyarországi Romák Országos Önkormányzata együttműköd</w:t>
      </w:r>
      <w:r w:rsidR="00984178">
        <w:rPr>
          <w:rFonts w:ascii="Times New Roman" w:hAnsi="Times New Roman" w:cs="Times New Roman"/>
          <w:color w:val="000000"/>
          <w:sz w:val="24"/>
          <w:szCs w:val="24"/>
        </w:rPr>
        <w:t xml:space="preserve">ést kíván megvalósítani Nagykálló Város </w:t>
      </w:r>
      <w:r w:rsidRPr="00D27A4B">
        <w:rPr>
          <w:rFonts w:ascii="Times New Roman" w:hAnsi="Times New Roman" w:cs="Times New Roman"/>
          <w:sz w:val="24"/>
          <w:szCs w:val="24"/>
        </w:rPr>
        <w:t>R</w:t>
      </w:r>
      <w:r w:rsidR="00984178">
        <w:rPr>
          <w:rFonts w:ascii="Times New Roman" w:hAnsi="Times New Roman" w:cs="Times New Roman"/>
          <w:sz w:val="24"/>
          <w:szCs w:val="24"/>
        </w:rPr>
        <w:t xml:space="preserve">oma Nemzetiségi Önkormányzattal, melyhez a Közgyűlés részéről </w:t>
      </w:r>
      <w:r w:rsidR="00FA4152">
        <w:rPr>
          <w:rFonts w:ascii="Times New Roman" w:hAnsi="Times New Roman" w:cs="Times New Roman"/>
          <w:sz w:val="24"/>
          <w:szCs w:val="24"/>
        </w:rPr>
        <w:t>határozat szükséges.</w:t>
      </w:r>
    </w:p>
    <w:p w14:paraId="5147CEAD" w14:textId="428B00D7" w:rsidR="00FA4152" w:rsidRPr="00D27A4B" w:rsidRDefault="00FA4152" w:rsidP="00D27A4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Jelen határozati javaslat részét – mellékletét – képezi az együttműködés alapjául szolgáló megállapodás.</w:t>
      </w:r>
    </w:p>
    <w:p w14:paraId="23388F83" w14:textId="492D6685" w:rsidR="008F1517" w:rsidRDefault="002415DC" w:rsidP="00035632">
      <w:pPr>
        <w:jc w:val="both"/>
        <w:rPr>
          <w:rFonts w:ascii="Times New Roman" w:hAnsi="Times New Roman" w:cs="Times New Roman"/>
          <w:sz w:val="24"/>
          <w:szCs w:val="24"/>
        </w:rPr>
      </w:pPr>
      <w:r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</w:t>
      </w:r>
      <w:r w:rsidR="00306E10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</w:t>
      </w:r>
      <w:r w:rsidR="00B139AA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előterjesztést megvitatni és az </w:t>
      </w:r>
      <w:r w:rsidR="00306E10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alábbi határozati javaslat</w:t>
      </w:r>
      <w:r w:rsidR="003E678A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ot</w:t>
      </w:r>
      <w:r w:rsidR="00D67B23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elfogad</w:t>
      </w:r>
      <w:r w:rsidR="003E678A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ni</w:t>
      </w:r>
      <w:r w:rsidR="004524C3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!</w:t>
      </w:r>
    </w:p>
    <w:p w14:paraId="6DC2C97D" w14:textId="77777777" w:rsidR="00035632" w:rsidRPr="00035632" w:rsidRDefault="00035632" w:rsidP="0003563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2FDCF21" w14:textId="37DFE3F2" w:rsidR="00D67B23" w:rsidRPr="004524C3" w:rsidRDefault="00D67B23" w:rsidP="004524C3">
      <w:pPr>
        <w:spacing w:after="0" w:line="276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769B4442" w14:textId="77777777" w:rsidR="00CA30D1" w:rsidRPr="0052092A" w:rsidRDefault="00CA30D1" w:rsidP="0052092A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331F9BA" w14:textId="57CBDE60" w:rsidR="005F0179" w:rsidRDefault="005F0179" w:rsidP="00D27A4B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</w:t>
      </w:r>
      <w:r w:rsidR="00554E1E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Országos Önkormányzatának</w:t>
      </w:r>
      <w:r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051A4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>Közgyűlése megtárgyalta</w:t>
      </w:r>
      <w:r w:rsidR="00266B69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266B69" w:rsidRPr="00266B69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r w:rsidR="00984178">
        <w:rPr>
          <w:rFonts w:ascii="Times New Roman" w:hAnsi="Times New Roman" w:cs="Times New Roman"/>
          <w:b/>
          <w:sz w:val="24"/>
          <w:szCs w:val="24"/>
        </w:rPr>
        <w:t xml:space="preserve">Nagykálló Város </w:t>
      </w:r>
      <w:r w:rsidR="00984178" w:rsidRPr="00D27A4B">
        <w:rPr>
          <w:rFonts w:ascii="Times New Roman" w:hAnsi="Times New Roman" w:cs="Times New Roman"/>
          <w:b/>
          <w:sz w:val="24"/>
          <w:szCs w:val="24"/>
        </w:rPr>
        <w:t xml:space="preserve">Roma Nemzetiségi Önkormányzattal </w:t>
      </w:r>
      <w:r w:rsidR="00FA4152">
        <w:rPr>
          <w:rFonts w:ascii="Times New Roman" w:hAnsi="Times New Roman" w:cs="Times New Roman"/>
          <w:b/>
          <w:sz w:val="24"/>
          <w:szCs w:val="24"/>
        </w:rPr>
        <w:t>való együttműködési megállapodás elfogadása</w:t>
      </w:r>
      <w:r w:rsidR="00266B69" w:rsidRPr="00266B69">
        <w:rPr>
          <w:rFonts w:ascii="Times New Roman" w:hAnsi="Times New Roman" w:cs="Times New Roman"/>
          <w:b/>
          <w:sz w:val="24"/>
          <w:szCs w:val="24"/>
          <w:lang w:eastAsia="hu-HU"/>
        </w:rPr>
        <w:t>”</w:t>
      </w:r>
      <w:r w:rsidR="00266B69" w:rsidRPr="00266B69">
        <w:rPr>
          <w:rFonts w:ascii="Times New Roman" w:hAnsi="Times New Roman" w:cs="Times New Roman"/>
          <w:sz w:val="24"/>
          <w:szCs w:val="24"/>
        </w:rPr>
        <w:t xml:space="preserve"> </w:t>
      </w:r>
      <w:r w:rsidR="004524C3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tárgyú </w:t>
      </w:r>
      <w:r w:rsidR="00576283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>előterjesztést</w:t>
      </w:r>
      <w:r w:rsidR="004524C3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és az alábbi határozatot hozza:</w:t>
      </w:r>
    </w:p>
    <w:p w14:paraId="431EFDC4" w14:textId="77777777" w:rsidR="00FA4152" w:rsidRPr="00D27A4B" w:rsidRDefault="00FA4152" w:rsidP="00D27A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38E0BAA" w14:textId="65B6C938" w:rsidR="00D90AD6" w:rsidRDefault="00D90AD6" w:rsidP="00D90AD6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1C7B97BD" w14:textId="27C8FC15" w:rsidR="00FA4152" w:rsidRPr="008F1517" w:rsidRDefault="00FA4152" w:rsidP="00FA4152">
      <w:pPr>
        <w:pStyle w:val="NormlWeb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8F1517">
        <w:rPr>
          <w:bCs/>
          <w:color w:val="000000"/>
        </w:rPr>
        <w:t xml:space="preserve">A Magyarországi Romák Országos Önkormányzatának Közgyűlése hozzájárul a </w:t>
      </w:r>
      <w:r>
        <w:t xml:space="preserve">Nagykálló Város </w:t>
      </w:r>
      <w:r w:rsidRPr="008F1517">
        <w:t>Roma Nemzetiségi Önkormányzattal való együttműködési megállapodás megkötéséhez a melléklet szerinti tartalommal.</w:t>
      </w:r>
    </w:p>
    <w:p w14:paraId="4C78EBC6" w14:textId="77777777" w:rsidR="00FA4152" w:rsidRPr="00266B69" w:rsidRDefault="00FA4152" w:rsidP="00FA4152">
      <w:pPr>
        <w:pStyle w:val="NormlWeb"/>
        <w:shd w:val="clear" w:color="auto" w:fill="FFFFFF"/>
        <w:spacing w:before="0" w:beforeAutospacing="0" w:after="0" w:afterAutospacing="0"/>
        <w:ind w:left="720"/>
        <w:jc w:val="both"/>
        <w:textAlignment w:val="baseline"/>
      </w:pPr>
    </w:p>
    <w:p w14:paraId="55F9FB05" w14:textId="16FA17DB" w:rsidR="00FA4152" w:rsidRPr="00FA4152" w:rsidRDefault="00FA4152" w:rsidP="00FA4152">
      <w:pPr>
        <w:pStyle w:val="NormlWeb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C7234C">
        <w:rPr>
          <w:bCs/>
          <w:color w:val="000000"/>
        </w:rPr>
        <w:t xml:space="preserve">A Magyarországi Romák Országos Önkormányzatának Közgyűlése </w:t>
      </w:r>
      <w:r>
        <w:rPr>
          <w:bCs/>
          <w:color w:val="000000"/>
        </w:rPr>
        <w:t>felhatalmazza az Elnököt az együttműködési megállapodás aláírására, a kapcsolódó jognyilatkozatok megtételére, azok szükségszerű módosítására.</w:t>
      </w:r>
    </w:p>
    <w:p w14:paraId="1371E342" w14:textId="77777777" w:rsidR="00FA4152" w:rsidRPr="007B49B9" w:rsidRDefault="00FA4152" w:rsidP="00FA4152">
      <w:pPr>
        <w:pStyle w:val="NormlWeb"/>
        <w:shd w:val="clear" w:color="auto" w:fill="FFFFFF"/>
        <w:spacing w:before="0" w:beforeAutospacing="0" w:after="0" w:afterAutospacing="0"/>
        <w:ind w:left="720"/>
        <w:jc w:val="both"/>
        <w:textAlignment w:val="baseline"/>
      </w:pPr>
    </w:p>
    <w:p w14:paraId="504D256C" w14:textId="0022F2DE" w:rsidR="00FA4152" w:rsidRDefault="00FA4152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0352DCD0" w14:textId="2865D55B" w:rsidR="00FD6D94" w:rsidRPr="008431F7" w:rsidRDefault="00FA4152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2025. 11. 26</w:t>
      </w:r>
      <w:r w:rsidR="00FD6D94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6E5E7ADD" w14:textId="654FC52D" w:rsidR="001A5B78" w:rsidRPr="0011532C" w:rsidRDefault="00FD6D94" w:rsidP="0011532C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</w:t>
      </w:r>
      <w:r w:rsidR="00DE6C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hajtásért felelős: </w:t>
      </w: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elnök</w:t>
      </w:r>
    </w:p>
    <w:p w14:paraId="3CA09644" w14:textId="77777777" w:rsidR="001A5B78" w:rsidRDefault="001A5B78" w:rsidP="001A5B78">
      <w:pPr>
        <w:tabs>
          <w:tab w:val="left" w:pos="7200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1AD79F37" w14:textId="77777777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0CE3F9D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elnök</w:t>
      </w:r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Mincho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5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170D5A"/>
    <w:multiLevelType w:val="hybridMultilevel"/>
    <w:tmpl w:val="AEAC808E"/>
    <w:lvl w:ilvl="0" w:tplc="21B21D56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4433D0"/>
    <w:multiLevelType w:val="hybridMultilevel"/>
    <w:tmpl w:val="CFF22B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632F41"/>
    <w:multiLevelType w:val="hybridMultilevel"/>
    <w:tmpl w:val="0BB0DF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920509">
    <w:abstractNumId w:val="12"/>
  </w:num>
  <w:num w:numId="2" w16cid:durableId="631252287">
    <w:abstractNumId w:val="13"/>
  </w:num>
  <w:num w:numId="3" w16cid:durableId="1243030445">
    <w:abstractNumId w:val="11"/>
  </w:num>
  <w:num w:numId="4" w16cid:durableId="848102562">
    <w:abstractNumId w:val="8"/>
  </w:num>
  <w:num w:numId="5" w16cid:durableId="32854421">
    <w:abstractNumId w:val="5"/>
  </w:num>
  <w:num w:numId="6" w16cid:durableId="1544709720">
    <w:abstractNumId w:val="10"/>
  </w:num>
  <w:num w:numId="7" w16cid:durableId="120879452">
    <w:abstractNumId w:val="6"/>
  </w:num>
  <w:num w:numId="8" w16cid:durableId="818495724">
    <w:abstractNumId w:val="7"/>
  </w:num>
  <w:num w:numId="9" w16cid:durableId="180582710">
    <w:abstractNumId w:val="9"/>
  </w:num>
  <w:num w:numId="10" w16cid:durableId="1099134497">
    <w:abstractNumId w:val="0"/>
  </w:num>
  <w:num w:numId="11" w16cid:durableId="1340430507">
    <w:abstractNumId w:val="1"/>
  </w:num>
  <w:num w:numId="12" w16cid:durableId="1217476230">
    <w:abstractNumId w:val="2"/>
  </w:num>
  <w:num w:numId="13" w16cid:durableId="1751927631">
    <w:abstractNumId w:val="3"/>
  </w:num>
  <w:num w:numId="14" w16cid:durableId="4549078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03EC4"/>
    <w:rsid w:val="00021699"/>
    <w:rsid w:val="0002539B"/>
    <w:rsid w:val="000261E6"/>
    <w:rsid w:val="00026344"/>
    <w:rsid w:val="00027236"/>
    <w:rsid w:val="00027AB5"/>
    <w:rsid w:val="00035632"/>
    <w:rsid w:val="00042806"/>
    <w:rsid w:val="00052530"/>
    <w:rsid w:val="00057AC4"/>
    <w:rsid w:val="00065C16"/>
    <w:rsid w:val="0007052B"/>
    <w:rsid w:val="00080BFC"/>
    <w:rsid w:val="00080D32"/>
    <w:rsid w:val="00091152"/>
    <w:rsid w:val="00092E2E"/>
    <w:rsid w:val="000A3004"/>
    <w:rsid w:val="000B5CCD"/>
    <w:rsid w:val="000B61C7"/>
    <w:rsid w:val="000B65AB"/>
    <w:rsid w:val="000C1DE4"/>
    <w:rsid w:val="000C5F16"/>
    <w:rsid w:val="000D6CA2"/>
    <w:rsid w:val="000E3E7C"/>
    <w:rsid w:val="000F0098"/>
    <w:rsid w:val="000F3AAF"/>
    <w:rsid w:val="001054EA"/>
    <w:rsid w:val="00113645"/>
    <w:rsid w:val="0011532C"/>
    <w:rsid w:val="00116A48"/>
    <w:rsid w:val="00154C4B"/>
    <w:rsid w:val="0015531C"/>
    <w:rsid w:val="001660A2"/>
    <w:rsid w:val="001701CE"/>
    <w:rsid w:val="0017078B"/>
    <w:rsid w:val="0017229C"/>
    <w:rsid w:val="00176DB2"/>
    <w:rsid w:val="00181F3B"/>
    <w:rsid w:val="00184E23"/>
    <w:rsid w:val="00190E44"/>
    <w:rsid w:val="00191561"/>
    <w:rsid w:val="001A12D3"/>
    <w:rsid w:val="001A3FF2"/>
    <w:rsid w:val="001A5B78"/>
    <w:rsid w:val="001B00F4"/>
    <w:rsid w:val="001B49F7"/>
    <w:rsid w:val="001C75E1"/>
    <w:rsid w:val="001D3E3B"/>
    <w:rsid w:val="001F15A6"/>
    <w:rsid w:val="0020769F"/>
    <w:rsid w:val="00232728"/>
    <w:rsid w:val="00235DB3"/>
    <w:rsid w:val="002415DC"/>
    <w:rsid w:val="00241E61"/>
    <w:rsid w:val="0024682C"/>
    <w:rsid w:val="00246BB3"/>
    <w:rsid w:val="00252BEE"/>
    <w:rsid w:val="00266B69"/>
    <w:rsid w:val="00295AC6"/>
    <w:rsid w:val="002D2478"/>
    <w:rsid w:val="002E2549"/>
    <w:rsid w:val="002F080C"/>
    <w:rsid w:val="002F6B19"/>
    <w:rsid w:val="00300C98"/>
    <w:rsid w:val="003052E9"/>
    <w:rsid w:val="00306B27"/>
    <w:rsid w:val="00306E10"/>
    <w:rsid w:val="00314084"/>
    <w:rsid w:val="003156DF"/>
    <w:rsid w:val="00317725"/>
    <w:rsid w:val="00333F6A"/>
    <w:rsid w:val="0034769C"/>
    <w:rsid w:val="003543E5"/>
    <w:rsid w:val="00357B1E"/>
    <w:rsid w:val="00360D17"/>
    <w:rsid w:val="00365FCB"/>
    <w:rsid w:val="003665D9"/>
    <w:rsid w:val="003736E4"/>
    <w:rsid w:val="00373D04"/>
    <w:rsid w:val="00375A2D"/>
    <w:rsid w:val="00377A13"/>
    <w:rsid w:val="00392D89"/>
    <w:rsid w:val="003A3887"/>
    <w:rsid w:val="003A5AF5"/>
    <w:rsid w:val="003B18FD"/>
    <w:rsid w:val="003E01D2"/>
    <w:rsid w:val="003E678A"/>
    <w:rsid w:val="003F7FD6"/>
    <w:rsid w:val="00404B6C"/>
    <w:rsid w:val="00406B50"/>
    <w:rsid w:val="0041079A"/>
    <w:rsid w:val="00425DF5"/>
    <w:rsid w:val="00442B13"/>
    <w:rsid w:val="00445B80"/>
    <w:rsid w:val="0044637E"/>
    <w:rsid w:val="004524C3"/>
    <w:rsid w:val="00466C4B"/>
    <w:rsid w:val="00472F0E"/>
    <w:rsid w:val="004757E6"/>
    <w:rsid w:val="00496B11"/>
    <w:rsid w:val="004A08F1"/>
    <w:rsid w:val="004A630F"/>
    <w:rsid w:val="004A7156"/>
    <w:rsid w:val="004C3953"/>
    <w:rsid w:val="004E154D"/>
    <w:rsid w:val="00501507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283"/>
    <w:rsid w:val="005945F4"/>
    <w:rsid w:val="00596353"/>
    <w:rsid w:val="00596952"/>
    <w:rsid w:val="005A6FEB"/>
    <w:rsid w:val="005B36D4"/>
    <w:rsid w:val="005D0493"/>
    <w:rsid w:val="005E5761"/>
    <w:rsid w:val="005F0179"/>
    <w:rsid w:val="005F39DE"/>
    <w:rsid w:val="0061199E"/>
    <w:rsid w:val="0061531F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21E3"/>
    <w:rsid w:val="006A778F"/>
    <w:rsid w:val="006B1F30"/>
    <w:rsid w:val="006B206B"/>
    <w:rsid w:val="006D3200"/>
    <w:rsid w:val="006D5CED"/>
    <w:rsid w:val="006E08D0"/>
    <w:rsid w:val="006E57C4"/>
    <w:rsid w:val="006F6E9C"/>
    <w:rsid w:val="00703552"/>
    <w:rsid w:val="007206D7"/>
    <w:rsid w:val="00721AD8"/>
    <w:rsid w:val="00737AD7"/>
    <w:rsid w:val="007513AC"/>
    <w:rsid w:val="007646E4"/>
    <w:rsid w:val="00772988"/>
    <w:rsid w:val="00775AF5"/>
    <w:rsid w:val="00777E20"/>
    <w:rsid w:val="00781408"/>
    <w:rsid w:val="00781682"/>
    <w:rsid w:val="007B0A57"/>
    <w:rsid w:val="007B1A47"/>
    <w:rsid w:val="007B49B9"/>
    <w:rsid w:val="007B5B63"/>
    <w:rsid w:val="007C322D"/>
    <w:rsid w:val="007C3A0C"/>
    <w:rsid w:val="007F3ADF"/>
    <w:rsid w:val="00805BAC"/>
    <w:rsid w:val="00821B3F"/>
    <w:rsid w:val="0083027B"/>
    <w:rsid w:val="00831E01"/>
    <w:rsid w:val="008431F7"/>
    <w:rsid w:val="0085653B"/>
    <w:rsid w:val="00863811"/>
    <w:rsid w:val="00863EF5"/>
    <w:rsid w:val="00866052"/>
    <w:rsid w:val="00893E52"/>
    <w:rsid w:val="008A0074"/>
    <w:rsid w:val="008A4FA1"/>
    <w:rsid w:val="008E5FA0"/>
    <w:rsid w:val="008F1517"/>
    <w:rsid w:val="00911DC6"/>
    <w:rsid w:val="00934E99"/>
    <w:rsid w:val="00947BE4"/>
    <w:rsid w:val="00953109"/>
    <w:rsid w:val="00962B93"/>
    <w:rsid w:val="0097405E"/>
    <w:rsid w:val="00984178"/>
    <w:rsid w:val="00987331"/>
    <w:rsid w:val="0099704F"/>
    <w:rsid w:val="009A7222"/>
    <w:rsid w:val="009B3D05"/>
    <w:rsid w:val="009E7699"/>
    <w:rsid w:val="00A053A2"/>
    <w:rsid w:val="00A05C4B"/>
    <w:rsid w:val="00A05EC3"/>
    <w:rsid w:val="00A4269A"/>
    <w:rsid w:val="00A42B05"/>
    <w:rsid w:val="00A66590"/>
    <w:rsid w:val="00A67711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B527C"/>
    <w:rsid w:val="00AC2433"/>
    <w:rsid w:val="00AD0D62"/>
    <w:rsid w:val="00B139AA"/>
    <w:rsid w:val="00B32932"/>
    <w:rsid w:val="00B44771"/>
    <w:rsid w:val="00B44A1C"/>
    <w:rsid w:val="00B51805"/>
    <w:rsid w:val="00B604B0"/>
    <w:rsid w:val="00B80D2F"/>
    <w:rsid w:val="00B90D75"/>
    <w:rsid w:val="00B92FAA"/>
    <w:rsid w:val="00BA16AC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41E2"/>
    <w:rsid w:val="00C65923"/>
    <w:rsid w:val="00C7234C"/>
    <w:rsid w:val="00C809BA"/>
    <w:rsid w:val="00C86720"/>
    <w:rsid w:val="00C87B07"/>
    <w:rsid w:val="00C93A53"/>
    <w:rsid w:val="00C945DB"/>
    <w:rsid w:val="00CA30D1"/>
    <w:rsid w:val="00CA49DA"/>
    <w:rsid w:val="00CB4E47"/>
    <w:rsid w:val="00CB4FFD"/>
    <w:rsid w:val="00CB6128"/>
    <w:rsid w:val="00CC036D"/>
    <w:rsid w:val="00CD2377"/>
    <w:rsid w:val="00CE1515"/>
    <w:rsid w:val="00CE486C"/>
    <w:rsid w:val="00CE776D"/>
    <w:rsid w:val="00CF0293"/>
    <w:rsid w:val="00CF134A"/>
    <w:rsid w:val="00CF2D15"/>
    <w:rsid w:val="00CF6003"/>
    <w:rsid w:val="00D02129"/>
    <w:rsid w:val="00D0486B"/>
    <w:rsid w:val="00D1605B"/>
    <w:rsid w:val="00D204EF"/>
    <w:rsid w:val="00D27A4B"/>
    <w:rsid w:val="00D32F96"/>
    <w:rsid w:val="00D67710"/>
    <w:rsid w:val="00D67B23"/>
    <w:rsid w:val="00D7532E"/>
    <w:rsid w:val="00D90AD6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14ED"/>
    <w:rsid w:val="00DE3FF0"/>
    <w:rsid w:val="00DE6CC6"/>
    <w:rsid w:val="00DF72E2"/>
    <w:rsid w:val="00E03018"/>
    <w:rsid w:val="00E12902"/>
    <w:rsid w:val="00E15F3B"/>
    <w:rsid w:val="00E30037"/>
    <w:rsid w:val="00E347A6"/>
    <w:rsid w:val="00E359FA"/>
    <w:rsid w:val="00E52236"/>
    <w:rsid w:val="00E57042"/>
    <w:rsid w:val="00E6664A"/>
    <w:rsid w:val="00E673D3"/>
    <w:rsid w:val="00E85624"/>
    <w:rsid w:val="00E92271"/>
    <w:rsid w:val="00E96977"/>
    <w:rsid w:val="00EA3B68"/>
    <w:rsid w:val="00EA5AB1"/>
    <w:rsid w:val="00EB2B0C"/>
    <w:rsid w:val="00ED7937"/>
    <w:rsid w:val="00EE43CD"/>
    <w:rsid w:val="00F6134C"/>
    <w:rsid w:val="00F71A79"/>
    <w:rsid w:val="00F80102"/>
    <w:rsid w:val="00FA1AEB"/>
    <w:rsid w:val="00FA4152"/>
    <w:rsid w:val="00FB2D76"/>
    <w:rsid w:val="00FD3352"/>
    <w:rsid w:val="00FD6D94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201</Words>
  <Characters>1671</Characters>
  <Application>Microsoft Office Word</Application>
  <DocSecurity>0</DocSecurity>
  <Lines>83</Lines>
  <Paragraphs>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2</cp:revision>
  <dcterms:created xsi:type="dcterms:W3CDTF">2025-11-21T19:12:00Z</dcterms:created>
  <dcterms:modified xsi:type="dcterms:W3CDTF">2025-11-21T19:12:00Z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